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176"/>
        <w:gridCol w:w="37"/>
        <w:gridCol w:w="196"/>
        <w:gridCol w:w="6"/>
        <w:gridCol w:w="3307"/>
        <w:gridCol w:w="547"/>
        <w:gridCol w:w="557"/>
        <w:gridCol w:w="480"/>
        <w:gridCol w:w="267"/>
        <w:gridCol w:w="650"/>
        <w:gridCol w:w="592"/>
        <w:gridCol w:w="3112"/>
        <w:gridCol w:w="232"/>
        <w:gridCol w:w="239"/>
        <w:gridCol w:w="487"/>
      </w:tblGrid>
      <w:tr w:rsidR="00CE0F06" w14:paraId="46F8920D" w14:textId="77777777" w:rsidTr="00171643">
        <w:trPr>
          <w:trHeight w:val="426"/>
        </w:trPr>
        <w:tc>
          <w:tcPr>
            <w:tcW w:w="436" w:type="dxa"/>
          </w:tcPr>
          <w:p w14:paraId="61E92A31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</w:tcPr>
          <w:p w14:paraId="490482B3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14:paraId="4D16F241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196" w:type="dxa"/>
          </w:tcPr>
          <w:p w14:paraId="045890AB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54B2968F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3307" w:type="dxa"/>
          </w:tcPr>
          <w:p w14:paraId="6246CCC1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547" w:type="dxa"/>
          </w:tcPr>
          <w:p w14:paraId="5129FC07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557" w:type="dxa"/>
          </w:tcPr>
          <w:p w14:paraId="52B6724E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</w:tcPr>
          <w:p w14:paraId="3C4C0B67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267" w:type="dxa"/>
          </w:tcPr>
          <w:p w14:paraId="4C5E4BEE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650" w:type="dxa"/>
          </w:tcPr>
          <w:p w14:paraId="5893B74F" w14:textId="77777777" w:rsidR="00CE0F06" w:rsidRPr="00171643" w:rsidRDefault="00CE0F06">
            <w:pPr>
              <w:pStyle w:val="EmptyCellLayoutStyle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92" w:type="dxa"/>
          </w:tcPr>
          <w:p w14:paraId="35EC4756" w14:textId="77777777" w:rsidR="00CE0F06" w:rsidRPr="00171643" w:rsidRDefault="00CE0F06">
            <w:pPr>
              <w:pStyle w:val="EmptyCellLayoutStyle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12" w:type="dxa"/>
          </w:tcPr>
          <w:p w14:paraId="44798ED3" w14:textId="77777777" w:rsidR="00CE0F06" w:rsidRPr="00171643" w:rsidRDefault="00CE0F06">
            <w:pPr>
              <w:pStyle w:val="EmptyCellLayoutStyle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2" w:type="dxa"/>
          </w:tcPr>
          <w:p w14:paraId="066913AA" w14:textId="77777777" w:rsidR="00CE0F06" w:rsidRPr="00171643" w:rsidRDefault="00CE0F06">
            <w:pPr>
              <w:pStyle w:val="EmptyCellLayoutStyle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9" w:type="dxa"/>
          </w:tcPr>
          <w:p w14:paraId="08242087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487" w:type="dxa"/>
          </w:tcPr>
          <w:p w14:paraId="6D007E42" w14:textId="77777777" w:rsidR="00CE0F06" w:rsidRDefault="00CE0F06">
            <w:pPr>
              <w:pStyle w:val="EmptyCellLayoutStyle"/>
              <w:spacing w:after="0" w:line="240" w:lineRule="auto"/>
            </w:pPr>
          </w:p>
        </w:tc>
      </w:tr>
      <w:tr w:rsidR="00FA2935" w14:paraId="09C2F26A" w14:textId="77777777" w:rsidTr="00171643">
        <w:trPr>
          <w:trHeight w:val="404"/>
        </w:trPr>
        <w:tc>
          <w:tcPr>
            <w:tcW w:w="436" w:type="dxa"/>
          </w:tcPr>
          <w:p w14:paraId="4907E21A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</w:tcPr>
          <w:p w14:paraId="4E79D011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4093" w:type="dxa"/>
            <w:gridSpan w:val="5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093"/>
            </w:tblGrid>
            <w:tr w:rsidR="00CE0F06" w14:paraId="778D2BA3" w14:textId="77777777">
              <w:trPr>
                <w:trHeight w:val="1211"/>
              </w:trPr>
              <w:tc>
                <w:tcPr>
                  <w:tcW w:w="4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30071A" w14:textId="77777777" w:rsidR="00CE0F06" w:rsidRDefault="00473F72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u w:val="single"/>
                    </w:rPr>
                    <w:t>PŁATNIK: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KOMENDA WOJEWÓDZKA POLICJI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W OLSZTYNIE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ul. Partyzantów 6/8, 10-521 Olsztyn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PKD: 84.24.Z, REGON: 510064784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NIP: 739-020-66-11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(oznaczenie pracodawcy)</w:t>
                  </w:r>
                </w:p>
              </w:tc>
            </w:tr>
          </w:tbl>
          <w:p w14:paraId="7DCFF915" w14:textId="77777777" w:rsidR="00CE0F06" w:rsidRDefault="00CE0F06">
            <w:pPr>
              <w:spacing w:after="0" w:line="240" w:lineRule="auto"/>
            </w:pPr>
          </w:p>
        </w:tc>
        <w:tc>
          <w:tcPr>
            <w:tcW w:w="557" w:type="dxa"/>
          </w:tcPr>
          <w:p w14:paraId="2E9397FC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</w:tcPr>
          <w:p w14:paraId="6F3A740A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267" w:type="dxa"/>
          </w:tcPr>
          <w:p w14:paraId="30828724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4354" w:type="dxa"/>
            <w:gridSpan w:val="3"/>
          </w:tcPr>
          <w:p w14:paraId="621461B7" w14:textId="54C98DDE" w:rsidR="00171643" w:rsidRPr="00171643" w:rsidRDefault="00171643">
            <w:pPr>
              <w:rPr>
                <w:rFonts w:ascii="Arial" w:hAnsi="Arial" w:cs="Arial"/>
                <w:sz w:val="16"/>
                <w:szCs w:val="16"/>
              </w:rPr>
            </w:pPr>
            <w:r w:rsidRPr="00171643">
              <w:rPr>
                <w:rFonts w:ascii="Arial" w:hAnsi="Arial" w:cs="Arial"/>
                <w:sz w:val="16"/>
                <w:szCs w:val="16"/>
              </w:rPr>
              <w:t xml:space="preserve">                                     Załącznik nr 5 do umowy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354"/>
            </w:tblGrid>
            <w:tr w:rsidR="00CE0F06" w:rsidRPr="00171643" w14:paraId="4EADC1C6" w14:textId="77777777" w:rsidTr="00171643">
              <w:trPr>
                <w:trHeight w:val="326"/>
              </w:trPr>
              <w:tc>
                <w:tcPr>
                  <w:tcW w:w="43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872BF3" w14:textId="77777777" w:rsidR="00CE0F06" w:rsidRPr="00171643" w:rsidRDefault="00473F7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71643"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Olsztyn, ...................</w:t>
                  </w:r>
                </w:p>
              </w:tc>
            </w:tr>
          </w:tbl>
          <w:p w14:paraId="7AEFA11E" w14:textId="77777777" w:rsidR="00CE0F06" w:rsidRPr="00171643" w:rsidRDefault="00CE0F0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2" w:type="dxa"/>
          </w:tcPr>
          <w:p w14:paraId="5604F415" w14:textId="77777777" w:rsidR="00CE0F06" w:rsidRPr="00171643" w:rsidRDefault="00CE0F06">
            <w:pPr>
              <w:pStyle w:val="EmptyCellLayoutStyle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" w:type="dxa"/>
          </w:tcPr>
          <w:p w14:paraId="1714B0F5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487" w:type="dxa"/>
          </w:tcPr>
          <w:p w14:paraId="0FD56CFD" w14:textId="77777777" w:rsidR="00CE0F06" w:rsidRDefault="00CE0F06">
            <w:pPr>
              <w:pStyle w:val="EmptyCellLayoutStyle"/>
              <w:spacing w:after="0" w:line="240" w:lineRule="auto"/>
            </w:pPr>
          </w:p>
        </w:tc>
      </w:tr>
      <w:tr w:rsidR="00FA2935" w14:paraId="435F5325" w14:textId="77777777" w:rsidTr="00171643">
        <w:trPr>
          <w:trHeight w:val="557"/>
        </w:trPr>
        <w:tc>
          <w:tcPr>
            <w:tcW w:w="436" w:type="dxa"/>
          </w:tcPr>
          <w:p w14:paraId="16DA9172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</w:tcPr>
          <w:p w14:paraId="5A0A7A16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4093" w:type="dxa"/>
            <w:gridSpan w:val="5"/>
            <w:vMerge/>
          </w:tcPr>
          <w:p w14:paraId="5EFA7642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557" w:type="dxa"/>
          </w:tcPr>
          <w:p w14:paraId="49979AC4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</w:tcPr>
          <w:p w14:paraId="58193468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267" w:type="dxa"/>
          </w:tcPr>
          <w:p w14:paraId="59FC6680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650" w:type="dxa"/>
          </w:tcPr>
          <w:p w14:paraId="42F52BD8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592" w:type="dxa"/>
          </w:tcPr>
          <w:p w14:paraId="529FD429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3112" w:type="dxa"/>
          </w:tcPr>
          <w:p w14:paraId="589B08CD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232" w:type="dxa"/>
          </w:tcPr>
          <w:p w14:paraId="4EAD8D7E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</w:tcPr>
          <w:p w14:paraId="7319FFA0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487" w:type="dxa"/>
          </w:tcPr>
          <w:p w14:paraId="477089B2" w14:textId="77777777" w:rsidR="00CE0F06" w:rsidRDefault="00CE0F06">
            <w:pPr>
              <w:pStyle w:val="EmptyCellLayoutStyle"/>
              <w:spacing w:after="0" w:line="240" w:lineRule="auto"/>
            </w:pPr>
          </w:p>
        </w:tc>
      </w:tr>
      <w:tr w:rsidR="00FA2935" w14:paraId="15DA8D80" w14:textId="77777777" w:rsidTr="00171643">
        <w:trPr>
          <w:trHeight w:val="327"/>
        </w:trPr>
        <w:tc>
          <w:tcPr>
            <w:tcW w:w="436" w:type="dxa"/>
          </w:tcPr>
          <w:p w14:paraId="3B059858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</w:tcPr>
          <w:p w14:paraId="60B24301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4093" w:type="dxa"/>
            <w:gridSpan w:val="5"/>
            <w:vMerge/>
          </w:tcPr>
          <w:p w14:paraId="31C171CE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557" w:type="dxa"/>
          </w:tcPr>
          <w:p w14:paraId="6537A9A6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</w:tcPr>
          <w:p w14:paraId="23743FE4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267" w:type="dxa"/>
          </w:tcPr>
          <w:p w14:paraId="3DC3C799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650" w:type="dxa"/>
          </w:tcPr>
          <w:p w14:paraId="1ACD1426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3704" w:type="dxa"/>
            <w:gridSpan w:val="2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686"/>
            </w:tblGrid>
            <w:tr w:rsidR="00CE0F06" w14:paraId="0A594329" w14:textId="77777777">
              <w:trPr>
                <w:trHeight w:val="561"/>
              </w:trPr>
              <w:tc>
                <w:tcPr>
                  <w:tcW w:w="37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8AA7EE" w14:textId="77777777" w:rsidR="00CE0F06" w:rsidRDefault="00473F72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Badanie należy wykonać w terminie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do dnia: </w:t>
                  </w:r>
                  <w:r>
                    <w:rPr>
                      <w:rFonts w:ascii="Arial" w:eastAsia="Arial" w:hAnsi="Arial"/>
                      <w:b/>
                      <w:color w:val="000000"/>
                    </w:rPr>
                    <w:t>.................. r.</w:t>
                  </w:r>
                </w:p>
              </w:tc>
            </w:tr>
          </w:tbl>
          <w:p w14:paraId="1D722C60" w14:textId="77777777" w:rsidR="00CE0F06" w:rsidRDefault="00CE0F06">
            <w:pPr>
              <w:spacing w:after="0" w:line="240" w:lineRule="auto"/>
            </w:pPr>
          </w:p>
        </w:tc>
        <w:tc>
          <w:tcPr>
            <w:tcW w:w="232" w:type="dxa"/>
          </w:tcPr>
          <w:p w14:paraId="401D265B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</w:tcPr>
          <w:p w14:paraId="395555D6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487" w:type="dxa"/>
          </w:tcPr>
          <w:p w14:paraId="19CAD859" w14:textId="77777777" w:rsidR="00CE0F06" w:rsidRDefault="00CE0F06">
            <w:pPr>
              <w:pStyle w:val="EmptyCellLayoutStyle"/>
              <w:spacing w:after="0" w:line="240" w:lineRule="auto"/>
            </w:pPr>
          </w:p>
        </w:tc>
      </w:tr>
      <w:tr w:rsidR="00FA2935" w14:paraId="1003D999" w14:textId="77777777" w:rsidTr="00171643">
        <w:trPr>
          <w:trHeight w:val="311"/>
        </w:trPr>
        <w:tc>
          <w:tcPr>
            <w:tcW w:w="436" w:type="dxa"/>
          </w:tcPr>
          <w:p w14:paraId="7C731FB1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</w:tcPr>
          <w:p w14:paraId="6793D258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14:paraId="2CF95C5A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196" w:type="dxa"/>
          </w:tcPr>
          <w:p w14:paraId="7558AF20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664354EF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3307" w:type="dxa"/>
          </w:tcPr>
          <w:p w14:paraId="401E4DD5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547" w:type="dxa"/>
          </w:tcPr>
          <w:p w14:paraId="659CCBA1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557" w:type="dxa"/>
          </w:tcPr>
          <w:p w14:paraId="4B3CC4DE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</w:tcPr>
          <w:p w14:paraId="75594945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267" w:type="dxa"/>
          </w:tcPr>
          <w:p w14:paraId="7D5CC6FC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650" w:type="dxa"/>
          </w:tcPr>
          <w:p w14:paraId="6B4AB98A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3704" w:type="dxa"/>
            <w:gridSpan w:val="2"/>
            <w:vMerge/>
          </w:tcPr>
          <w:p w14:paraId="2CBCD70C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232" w:type="dxa"/>
          </w:tcPr>
          <w:p w14:paraId="6392C132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</w:tcPr>
          <w:p w14:paraId="100A9334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487" w:type="dxa"/>
          </w:tcPr>
          <w:p w14:paraId="00BDE4EC" w14:textId="77777777" w:rsidR="00CE0F06" w:rsidRDefault="00CE0F06">
            <w:pPr>
              <w:pStyle w:val="EmptyCellLayoutStyle"/>
              <w:spacing w:after="0" w:line="240" w:lineRule="auto"/>
            </w:pPr>
          </w:p>
        </w:tc>
      </w:tr>
      <w:tr w:rsidR="00CE0F06" w14:paraId="029DEE82" w14:textId="77777777" w:rsidTr="00171643">
        <w:trPr>
          <w:trHeight w:val="280"/>
        </w:trPr>
        <w:tc>
          <w:tcPr>
            <w:tcW w:w="436" w:type="dxa"/>
          </w:tcPr>
          <w:p w14:paraId="7EBF8E55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</w:tcPr>
          <w:p w14:paraId="15C450B9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14:paraId="2759926A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196" w:type="dxa"/>
          </w:tcPr>
          <w:p w14:paraId="3252B1BE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29799992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3307" w:type="dxa"/>
          </w:tcPr>
          <w:p w14:paraId="39053DD2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547" w:type="dxa"/>
          </w:tcPr>
          <w:p w14:paraId="19217B95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557" w:type="dxa"/>
          </w:tcPr>
          <w:p w14:paraId="348EB1E3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</w:tcPr>
          <w:p w14:paraId="614B1220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267" w:type="dxa"/>
          </w:tcPr>
          <w:p w14:paraId="18034C77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650" w:type="dxa"/>
          </w:tcPr>
          <w:p w14:paraId="519927DA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592" w:type="dxa"/>
          </w:tcPr>
          <w:p w14:paraId="7B9ABFFE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3112" w:type="dxa"/>
          </w:tcPr>
          <w:p w14:paraId="7AC45F64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232" w:type="dxa"/>
          </w:tcPr>
          <w:p w14:paraId="5A8C83BA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</w:tcPr>
          <w:p w14:paraId="5BA64EE9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487" w:type="dxa"/>
          </w:tcPr>
          <w:p w14:paraId="162E2068" w14:textId="77777777" w:rsidR="00CE0F06" w:rsidRDefault="00CE0F06">
            <w:pPr>
              <w:pStyle w:val="EmptyCellLayoutStyle"/>
              <w:spacing w:after="0" w:line="240" w:lineRule="auto"/>
            </w:pPr>
          </w:p>
        </w:tc>
      </w:tr>
      <w:tr w:rsidR="00FA2935" w14:paraId="6FFAFA7C" w14:textId="77777777" w:rsidTr="00171643">
        <w:trPr>
          <w:trHeight w:val="9962"/>
        </w:trPr>
        <w:tc>
          <w:tcPr>
            <w:tcW w:w="436" w:type="dxa"/>
          </w:tcPr>
          <w:p w14:paraId="7FD39198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</w:tcPr>
          <w:p w14:paraId="7285600A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14:paraId="01C25F17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196" w:type="dxa"/>
          </w:tcPr>
          <w:p w14:paraId="18C6A7C9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9989" w:type="dxa"/>
            <w:gridSpan w:val="11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582"/>
            </w:tblGrid>
            <w:tr w:rsidR="00CE0F06" w14:paraId="0FFD0EB2" w14:textId="77777777" w:rsidTr="00171643">
              <w:trPr>
                <w:trHeight w:val="9884"/>
              </w:trPr>
              <w:tc>
                <w:tcPr>
                  <w:tcW w:w="958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1F86DE" w14:textId="77777777" w:rsidR="00CE0F06" w:rsidRDefault="00473F72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SKIEROWANIE NA BADANIE nr ........./........../.......... rok</w:t>
                  </w:r>
                </w:p>
                <w:p w14:paraId="0C85A9A6" w14:textId="77777777" w:rsidR="00FA2935" w:rsidRDefault="00FA2935" w:rsidP="00FA2935">
                  <w:pPr>
                    <w:spacing w:after="0" w:line="240" w:lineRule="auto"/>
                    <w:jc w:val="center"/>
                    <w:rPr>
                      <w:rFonts w:ascii="Arial" w:eastAsia="Arial" w:hAnsi="Arial"/>
                      <w:b/>
                      <w:color w:val="00000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( okresowe, kontrolne)</w:t>
                  </w:r>
                </w:p>
                <w:p w14:paraId="7ECA0537" w14:textId="77777777" w:rsidR="00FA2935" w:rsidRDefault="00FA2935">
                  <w:pPr>
                    <w:spacing w:after="0" w:line="240" w:lineRule="auto"/>
                    <w:rPr>
                      <w:rFonts w:ascii="Arial" w:eastAsia="Arial" w:hAnsi="Arial"/>
                      <w:b/>
                      <w:color w:val="000000"/>
                    </w:rPr>
                  </w:pPr>
                </w:p>
                <w:p w14:paraId="27370CDD" w14:textId="3E837ADB" w:rsidR="00CE0F06" w:rsidRDefault="00473F72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       Na podstawie art. 71b ustawy z dnia 6 kwietnia 1990 r. o Policji (dz. U. z 20</w:t>
                  </w:r>
                  <w:r w:rsidR="0048761B">
                    <w:rPr>
                      <w:rFonts w:ascii="Arial" w:eastAsia="Arial" w:hAnsi="Arial"/>
                      <w:color w:val="000000"/>
                    </w:rPr>
                    <w:t>2</w:t>
                  </w:r>
                  <w:r w:rsidR="000E1073">
                    <w:rPr>
                      <w:rFonts w:ascii="Arial" w:eastAsia="Arial" w:hAnsi="Arial"/>
                      <w:color w:val="000000"/>
                    </w:rPr>
                    <w:t>5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r. poz. </w:t>
                  </w:r>
                  <w:r w:rsidR="000E1073">
                    <w:rPr>
                      <w:rFonts w:ascii="Arial" w:eastAsia="Arial" w:hAnsi="Arial"/>
                      <w:color w:val="000000"/>
                    </w:rPr>
                    <w:t>636</w:t>
                  </w:r>
                  <w:r>
                    <w:rPr>
                      <w:rFonts w:ascii="Arial" w:eastAsia="Arial" w:hAnsi="Arial"/>
                      <w:color w:val="000000"/>
                    </w:rPr>
                    <w:t>, z późn. zm.) kieruję na badania lekarskie: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Pana/Panią**: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nr PESEL: </w:t>
                  </w:r>
                </w:p>
                <w:p w14:paraId="05F533C2" w14:textId="77777777" w:rsidR="00FA2935" w:rsidRDefault="00473F72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</w:rPr>
                  </w:pP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zamieszkałego (-łą):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pełniącego (-cą) służbę na stanowisku </w:t>
                  </w:r>
                  <w:r w:rsidR="00FA2935">
                    <w:rPr>
                      <w:rFonts w:ascii="Arial" w:eastAsia="Arial" w:hAnsi="Arial"/>
                      <w:color w:val="000000"/>
                    </w:rPr>
                    <w:t xml:space="preserve">          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w </w:t>
                  </w:r>
                </w:p>
                <w:p w14:paraId="2ACF592B" w14:textId="77777777" w:rsidR="00CE0F06" w:rsidRDefault="00473F72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Opis warunków pełnienia służby***: </w:t>
                  </w:r>
                </w:p>
                <w:p w14:paraId="6F9C893B" w14:textId="77777777" w:rsidR="00CE0F06" w:rsidRDefault="00473F72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br/>
                    <w:t>Informacje o występowaniu na stanowisku służby czynników szkodliwych lub uciążliwych lub innych wynikających z warunków pełnienia służby, w tym: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1) czynniki fizyczne (należy podać czas narażenia i wyniki pomiarów)**: </w:t>
                  </w:r>
                </w:p>
                <w:p w14:paraId="634988A1" w14:textId="77777777" w:rsidR="00CE0F06" w:rsidRPr="00473F72" w:rsidRDefault="00473F72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</w:t>
                  </w:r>
                  <w:r w:rsidRPr="00473F72">
                    <w:rPr>
                      <w:rFonts w:ascii="Arial" w:eastAsia="Arial" w:hAnsi="Arial"/>
                      <w:color w:val="000000"/>
                    </w:rPr>
                    <w:t>a) hałas</w:t>
                  </w:r>
                </w:p>
                <w:p w14:paraId="170B6D6B" w14:textId="77777777" w:rsidR="00CE0F06" w:rsidRPr="00473F72" w:rsidRDefault="00473F72">
                  <w:pPr>
                    <w:spacing w:after="0" w:line="240" w:lineRule="auto"/>
                  </w:pPr>
                  <w:r w:rsidRPr="00473F72">
                    <w:rPr>
                      <w:rFonts w:ascii="Arial" w:eastAsia="Arial" w:hAnsi="Arial"/>
                      <w:color w:val="000000"/>
                    </w:rPr>
                    <w:t xml:space="preserve">    b) promieniowanie i pole elektromagnetyczne</w:t>
                  </w:r>
                </w:p>
                <w:p w14:paraId="2C716F0C" w14:textId="77777777" w:rsidR="00CE0F06" w:rsidRPr="00473F72" w:rsidRDefault="00473F72">
                  <w:pPr>
                    <w:spacing w:after="0" w:line="240" w:lineRule="auto"/>
                  </w:pPr>
                  <w:r w:rsidRPr="00473F72">
                    <w:rPr>
                      <w:rFonts w:ascii="Arial" w:eastAsia="Arial" w:hAnsi="Arial"/>
                      <w:color w:val="000000"/>
                    </w:rPr>
                    <w:t xml:space="preserve">    c) inne: </w:t>
                  </w:r>
                  <w:r w:rsidRPr="00473F72">
                    <w:rPr>
                      <w:rFonts w:ascii="Arial" w:eastAsia="Arial" w:hAnsi="Arial"/>
                      <w:color w:val="000000"/>
                    </w:rPr>
                    <w:br/>
                    <w:t xml:space="preserve">2) czynniki chemiczne (należy podać czas narażenia i wyniki pomiarów)**: </w:t>
                  </w:r>
                  <w:r w:rsidRPr="00473F72">
                    <w:rPr>
                      <w:rFonts w:ascii="Arial" w:eastAsia="Arial" w:hAnsi="Arial"/>
                      <w:color w:val="000000"/>
                    </w:rPr>
                    <w:br/>
                    <w:t xml:space="preserve">3) czynniki biologiczne**: </w:t>
                  </w:r>
                </w:p>
                <w:p w14:paraId="16BDFCA6" w14:textId="77777777" w:rsidR="00CE0F06" w:rsidRPr="00473F72" w:rsidRDefault="00473F72">
                  <w:pPr>
                    <w:spacing w:after="0" w:line="240" w:lineRule="auto"/>
                  </w:pPr>
                  <w:r w:rsidRPr="00473F72">
                    <w:rPr>
                      <w:rFonts w:ascii="Arial" w:eastAsia="Arial" w:hAnsi="Arial"/>
                      <w:color w:val="000000"/>
                    </w:rPr>
                    <w:t xml:space="preserve">    a) HCV</w:t>
                  </w:r>
                </w:p>
                <w:p w14:paraId="11922541" w14:textId="77777777" w:rsidR="00CE0F06" w:rsidRPr="00473F72" w:rsidRDefault="00473F72">
                  <w:pPr>
                    <w:spacing w:after="0" w:line="240" w:lineRule="auto"/>
                  </w:pPr>
                  <w:r w:rsidRPr="00473F72">
                    <w:rPr>
                      <w:rFonts w:ascii="Arial" w:eastAsia="Arial" w:hAnsi="Arial"/>
                      <w:color w:val="000000"/>
                    </w:rPr>
                    <w:t xml:space="preserve">    b) HIV</w:t>
                  </w:r>
                </w:p>
                <w:p w14:paraId="2EABE3E4" w14:textId="77777777" w:rsidR="00CE0F06" w:rsidRPr="00473F72" w:rsidRDefault="00473F72">
                  <w:pPr>
                    <w:spacing w:after="0" w:line="240" w:lineRule="auto"/>
                  </w:pPr>
                  <w:r w:rsidRPr="00473F72">
                    <w:rPr>
                      <w:rFonts w:ascii="Arial" w:eastAsia="Arial" w:hAnsi="Arial"/>
                      <w:color w:val="000000"/>
                    </w:rPr>
                    <w:t xml:space="preserve">    c) wirus kleszczowego zapalenia mózgu</w:t>
                  </w:r>
                </w:p>
                <w:p w14:paraId="13525AED" w14:textId="77777777" w:rsidR="00CE0F06" w:rsidRPr="00473F72" w:rsidRDefault="00473F72">
                  <w:pPr>
                    <w:spacing w:after="0" w:line="240" w:lineRule="auto"/>
                  </w:pPr>
                  <w:r w:rsidRPr="00473F72">
                    <w:rPr>
                      <w:rFonts w:ascii="Arial" w:eastAsia="Arial" w:hAnsi="Arial"/>
                      <w:color w:val="000000"/>
                    </w:rPr>
                    <w:t xml:space="preserve">    d) inne: </w:t>
                  </w:r>
                  <w:r w:rsidRPr="00473F72">
                    <w:rPr>
                      <w:rFonts w:ascii="Arial" w:eastAsia="Arial" w:hAnsi="Arial"/>
                      <w:color w:val="000000"/>
                    </w:rPr>
                    <w:br/>
                    <w:t>4) czynniki psychofizyczne**:</w:t>
                  </w:r>
                </w:p>
                <w:p w14:paraId="5976F94F" w14:textId="77777777" w:rsidR="00CE0F06" w:rsidRPr="00473F72" w:rsidRDefault="00473F72">
                  <w:pPr>
                    <w:spacing w:after="0" w:line="240" w:lineRule="auto"/>
                  </w:pPr>
                  <w:r w:rsidRPr="00473F72">
                    <w:rPr>
                      <w:rFonts w:ascii="Arial" w:eastAsia="Arial" w:hAnsi="Arial"/>
                      <w:color w:val="000000"/>
                    </w:rPr>
                    <w:t xml:space="preserve">   a) stały duży dopływ informacji i gotowość do odpowiedzi</w:t>
                  </w:r>
                </w:p>
                <w:p w14:paraId="444722EA" w14:textId="77777777" w:rsidR="00CE0F06" w:rsidRPr="00473F72" w:rsidRDefault="00473F72">
                  <w:pPr>
                    <w:spacing w:after="0" w:line="240" w:lineRule="auto"/>
                  </w:pPr>
                  <w:r w:rsidRPr="00473F72">
                    <w:rPr>
                      <w:rFonts w:ascii="Arial" w:eastAsia="Arial" w:hAnsi="Arial"/>
                      <w:color w:val="000000"/>
                    </w:rPr>
                    <w:t xml:space="preserve">   b) stanowisko decyzyjne i związane z odpowiedzialnością</w:t>
                  </w:r>
                </w:p>
                <w:p w14:paraId="78135554" w14:textId="77777777" w:rsidR="00CE0F06" w:rsidRPr="00473F72" w:rsidRDefault="00473F72">
                  <w:pPr>
                    <w:spacing w:after="0" w:line="240" w:lineRule="auto"/>
                  </w:pPr>
                  <w:r w:rsidRPr="00473F72">
                    <w:rPr>
                      <w:rFonts w:ascii="Arial" w:eastAsia="Arial" w:hAnsi="Arial"/>
                      <w:color w:val="000000"/>
                    </w:rPr>
                    <w:t xml:space="preserve">   c) zagrożenia wynikające z narażenia życia</w:t>
                  </w:r>
                </w:p>
                <w:p w14:paraId="18BD6E0E" w14:textId="77777777" w:rsidR="00CE0F06" w:rsidRPr="00473F72" w:rsidRDefault="00473F72">
                  <w:pPr>
                    <w:spacing w:after="0" w:line="240" w:lineRule="auto"/>
                  </w:pPr>
                  <w:r w:rsidRPr="00473F72">
                    <w:rPr>
                      <w:rFonts w:ascii="Arial" w:eastAsia="Arial" w:hAnsi="Arial"/>
                      <w:color w:val="000000"/>
                    </w:rPr>
                    <w:t xml:space="preserve">   d) służba przy obsłudze monitorów ekranowych (liczba godzin obsługi monitora ekranowego ......)</w:t>
                  </w:r>
                </w:p>
                <w:p w14:paraId="3633D059" w14:textId="77777777" w:rsidR="00CE0F06" w:rsidRPr="00473F72" w:rsidRDefault="00473F72">
                  <w:pPr>
                    <w:spacing w:after="0" w:line="240" w:lineRule="auto"/>
                  </w:pPr>
                  <w:r w:rsidRPr="00473F72">
                    <w:rPr>
                      <w:rFonts w:ascii="Arial" w:eastAsia="Arial" w:hAnsi="Arial"/>
                      <w:color w:val="000000"/>
                    </w:rPr>
                    <w:t xml:space="preserve">   e) służba na wysokości</w:t>
                  </w:r>
                </w:p>
                <w:p w14:paraId="7CCCC82F" w14:textId="77777777" w:rsidR="00CE0F06" w:rsidRPr="00473F72" w:rsidRDefault="00473F72">
                  <w:pPr>
                    <w:spacing w:after="0" w:line="240" w:lineRule="auto"/>
                  </w:pPr>
                  <w:r w:rsidRPr="00473F72">
                    <w:rPr>
                      <w:rFonts w:ascii="Arial" w:eastAsia="Arial" w:hAnsi="Arial"/>
                      <w:color w:val="000000"/>
                    </w:rPr>
                    <w:t xml:space="preserve">   f) służba zmianowa/nocna**</w:t>
                  </w:r>
                </w:p>
                <w:p w14:paraId="5728BBD1" w14:textId="77777777" w:rsidR="00CE0F06" w:rsidRPr="00473F72" w:rsidRDefault="00473F72">
                  <w:pPr>
                    <w:spacing w:after="0" w:line="240" w:lineRule="auto"/>
                  </w:pPr>
                  <w:r w:rsidRPr="00473F72">
                    <w:rPr>
                      <w:rFonts w:ascii="Arial" w:eastAsia="Arial" w:hAnsi="Arial"/>
                      <w:color w:val="000000"/>
                    </w:rPr>
                    <w:t xml:space="preserve">   g) służba fizyczna wymagająca dużego wysiłku:</w:t>
                  </w:r>
                </w:p>
                <w:p w14:paraId="50BA2DCC" w14:textId="77777777" w:rsidR="00CE0F06" w:rsidRPr="00473F72" w:rsidRDefault="00473F72">
                  <w:pPr>
                    <w:spacing w:after="0" w:line="240" w:lineRule="auto"/>
                  </w:pPr>
                  <w:r w:rsidRPr="00473F72">
                    <w:rPr>
                      <w:rFonts w:ascii="Arial" w:eastAsia="Arial" w:hAnsi="Arial"/>
                      <w:color w:val="000000"/>
                    </w:rPr>
                    <w:t xml:space="preserve">     - dźwiganie ciężarów - (do ilu kg?)</w:t>
                  </w:r>
                </w:p>
                <w:p w14:paraId="117BC208" w14:textId="77777777" w:rsidR="00CE0F06" w:rsidRPr="00473F72" w:rsidRDefault="00473F72">
                  <w:pPr>
                    <w:spacing w:after="0" w:line="240" w:lineRule="auto"/>
                  </w:pPr>
                  <w:r w:rsidRPr="00473F72">
                    <w:rPr>
                      <w:rFonts w:ascii="Arial" w:eastAsia="Arial" w:hAnsi="Arial"/>
                      <w:color w:val="000000"/>
                    </w:rPr>
                    <w:t xml:space="preserve">     - wydatek energetyczny - ilość kcal/8 godz. - wyniki badania/pomiaru**</w:t>
                  </w:r>
                </w:p>
                <w:p w14:paraId="53CF54FE" w14:textId="77777777" w:rsidR="00CE0F06" w:rsidRPr="00473F72" w:rsidRDefault="00473F72">
                  <w:pPr>
                    <w:spacing w:after="0" w:line="240" w:lineRule="auto"/>
                  </w:pPr>
                  <w:r w:rsidRPr="00473F72">
                    <w:rPr>
                      <w:rFonts w:ascii="Arial" w:eastAsia="Arial" w:hAnsi="Arial"/>
                      <w:color w:val="000000"/>
                    </w:rPr>
                    <w:t xml:space="preserve">   h) praca w wymuszonej pozycji,</w:t>
                  </w:r>
                </w:p>
                <w:p w14:paraId="171EB471" w14:textId="5FFC39E7" w:rsidR="007C4D86" w:rsidRDefault="00473F72" w:rsidP="00171643">
                  <w:pPr>
                    <w:spacing w:after="0" w:line="240" w:lineRule="auto"/>
                  </w:pPr>
                  <w:r w:rsidRPr="00473F72">
                    <w:rPr>
                      <w:rFonts w:ascii="Arial" w:eastAsia="Arial" w:hAnsi="Arial"/>
                      <w:color w:val="000000"/>
                    </w:rPr>
                    <w:t xml:space="preserve">   i) inne: </w:t>
                  </w:r>
                  <w:r w:rsidRPr="00473F72">
                    <w:rPr>
                      <w:rFonts w:ascii="Arial" w:eastAsia="Arial" w:hAnsi="Arial"/>
                      <w:color w:val="000000"/>
                    </w:rPr>
                    <w:br/>
                    <w:t>5) inne czynniki: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</w:t>
                  </w:r>
                </w:p>
              </w:tc>
            </w:tr>
          </w:tbl>
          <w:p w14:paraId="7A298C9D" w14:textId="77777777" w:rsidR="00CE0F06" w:rsidRDefault="00CE0F06">
            <w:pPr>
              <w:spacing w:after="0" w:line="240" w:lineRule="auto"/>
            </w:pPr>
          </w:p>
        </w:tc>
        <w:tc>
          <w:tcPr>
            <w:tcW w:w="487" w:type="dxa"/>
          </w:tcPr>
          <w:p w14:paraId="27046DF4" w14:textId="77777777" w:rsidR="00CE0F06" w:rsidRDefault="00CE0F06">
            <w:pPr>
              <w:pStyle w:val="EmptyCellLayoutStyle"/>
              <w:spacing w:after="0" w:line="240" w:lineRule="auto"/>
            </w:pPr>
          </w:p>
        </w:tc>
      </w:tr>
      <w:tr w:rsidR="00CE0F06" w14:paraId="0DF17E0A" w14:textId="77777777" w:rsidTr="00171643">
        <w:trPr>
          <w:trHeight w:val="295"/>
        </w:trPr>
        <w:tc>
          <w:tcPr>
            <w:tcW w:w="436" w:type="dxa"/>
          </w:tcPr>
          <w:p w14:paraId="0A6866E1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</w:tcPr>
          <w:p w14:paraId="623F74B7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14:paraId="376D8C6A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196" w:type="dxa"/>
          </w:tcPr>
          <w:p w14:paraId="00B0829F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0E8FC583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3307" w:type="dxa"/>
          </w:tcPr>
          <w:p w14:paraId="3C98EB76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547" w:type="dxa"/>
          </w:tcPr>
          <w:p w14:paraId="518DEE09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557" w:type="dxa"/>
          </w:tcPr>
          <w:p w14:paraId="4CF1C176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</w:tcPr>
          <w:p w14:paraId="71979ECF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267" w:type="dxa"/>
          </w:tcPr>
          <w:p w14:paraId="60B46E52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650" w:type="dxa"/>
          </w:tcPr>
          <w:p w14:paraId="04F93B33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592" w:type="dxa"/>
          </w:tcPr>
          <w:p w14:paraId="6860CD38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3112" w:type="dxa"/>
          </w:tcPr>
          <w:p w14:paraId="64ADD84D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232" w:type="dxa"/>
          </w:tcPr>
          <w:p w14:paraId="7C4FDE95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</w:tcPr>
          <w:p w14:paraId="1F1AE774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487" w:type="dxa"/>
          </w:tcPr>
          <w:p w14:paraId="662E0137" w14:textId="77777777" w:rsidR="00CE0F06" w:rsidRDefault="00CE0F06">
            <w:pPr>
              <w:pStyle w:val="EmptyCellLayoutStyle"/>
              <w:spacing w:after="0" w:line="240" w:lineRule="auto"/>
            </w:pPr>
          </w:p>
        </w:tc>
      </w:tr>
      <w:tr w:rsidR="00FA2935" w14:paraId="0820061E" w14:textId="77777777" w:rsidTr="00171643">
        <w:trPr>
          <w:trHeight w:val="2"/>
        </w:trPr>
        <w:tc>
          <w:tcPr>
            <w:tcW w:w="436" w:type="dxa"/>
          </w:tcPr>
          <w:p w14:paraId="047CFE0F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</w:tcPr>
          <w:p w14:paraId="4A2B304F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14:paraId="75E91CA4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196" w:type="dxa"/>
          </w:tcPr>
          <w:p w14:paraId="0AFCA688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4417" w:type="dxa"/>
            <w:gridSpan w:val="4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417"/>
            </w:tblGrid>
            <w:tr w:rsidR="00CE0F06" w14:paraId="636A237E" w14:textId="77777777">
              <w:trPr>
                <w:trHeight w:val="262"/>
              </w:trPr>
              <w:tc>
                <w:tcPr>
                  <w:tcW w:w="4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8D7910" w14:textId="77777777" w:rsidR="00CE0F06" w:rsidRDefault="00473F72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Łączna liczba czynników wskazanych w pkt 1-5:</w:t>
                  </w:r>
                </w:p>
              </w:tc>
            </w:tr>
          </w:tbl>
          <w:p w14:paraId="79E079F4" w14:textId="77777777" w:rsidR="00CE0F06" w:rsidRDefault="00CE0F06">
            <w:pPr>
              <w:spacing w:after="0" w:line="240" w:lineRule="auto"/>
            </w:pPr>
          </w:p>
        </w:tc>
        <w:tc>
          <w:tcPr>
            <w:tcW w:w="480" w:type="dxa"/>
          </w:tcPr>
          <w:p w14:paraId="33B37609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267" w:type="dxa"/>
          </w:tcPr>
          <w:p w14:paraId="06C3FC6F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650" w:type="dxa"/>
          </w:tcPr>
          <w:p w14:paraId="27B7D48A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592" w:type="dxa"/>
          </w:tcPr>
          <w:p w14:paraId="52617E09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3112" w:type="dxa"/>
          </w:tcPr>
          <w:p w14:paraId="012CF930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232" w:type="dxa"/>
          </w:tcPr>
          <w:p w14:paraId="356058B7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</w:tcPr>
          <w:p w14:paraId="4C3839C0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487" w:type="dxa"/>
          </w:tcPr>
          <w:p w14:paraId="240C54DA" w14:textId="77777777" w:rsidR="00CE0F06" w:rsidRDefault="00CE0F06">
            <w:pPr>
              <w:pStyle w:val="EmptyCellLayoutStyle"/>
              <w:spacing w:after="0" w:line="240" w:lineRule="auto"/>
            </w:pPr>
          </w:p>
        </w:tc>
      </w:tr>
      <w:tr w:rsidR="00FA2935" w14:paraId="5CF217B0" w14:textId="77777777" w:rsidTr="00171643">
        <w:trPr>
          <w:trHeight w:val="338"/>
        </w:trPr>
        <w:tc>
          <w:tcPr>
            <w:tcW w:w="436" w:type="dxa"/>
          </w:tcPr>
          <w:p w14:paraId="4F9754FC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</w:tcPr>
          <w:p w14:paraId="7BA42833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14:paraId="63A738DE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196" w:type="dxa"/>
          </w:tcPr>
          <w:p w14:paraId="213D7EBB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4417" w:type="dxa"/>
            <w:gridSpan w:val="4"/>
            <w:vMerge/>
          </w:tcPr>
          <w:p w14:paraId="4F339CDB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62"/>
            </w:tblGrid>
            <w:tr w:rsidR="00CE0F06" w14:paraId="70C3AA58" w14:textId="77777777">
              <w:trPr>
                <w:trHeight w:val="262"/>
              </w:trPr>
              <w:tc>
                <w:tcPr>
                  <w:tcW w:w="4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155DFF" w14:textId="77777777" w:rsidR="00CE0F06" w:rsidRDefault="00473F72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0</w:t>
                  </w:r>
                </w:p>
              </w:tc>
            </w:tr>
          </w:tbl>
          <w:p w14:paraId="1D6AE057" w14:textId="77777777" w:rsidR="00CE0F06" w:rsidRDefault="00CE0F06">
            <w:pPr>
              <w:spacing w:after="0" w:line="240" w:lineRule="auto"/>
            </w:pPr>
          </w:p>
        </w:tc>
        <w:tc>
          <w:tcPr>
            <w:tcW w:w="267" w:type="dxa"/>
          </w:tcPr>
          <w:p w14:paraId="282D3283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650" w:type="dxa"/>
          </w:tcPr>
          <w:p w14:paraId="68F79B50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592" w:type="dxa"/>
          </w:tcPr>
          <w:p w14:paraId="7E0E3017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3112" w:type="dxa"/>
          </w:tcPr>
          <w:p w14:paraId="0157CF01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232" w:type="dxa"/>
          </w:tcPr>
          <w:p w14:paraId="20AD1B87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</w:tcPr>
          <w:p w14:paraId="2C05CC6F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487" w:type="dxa"/>
          </w:tcPr>
          <w:p w14:paraId="75807AC0" w14:textId="77777777" w:rsidR="00CE0F06" w:rsidRDefault="00CE0F06">
            <w:pPr>
              <w:pStyle w:val="EmptyCellLayoutStyle"/>
              <w:spacing w:after="0" w:line="240" w:lineRule="auto"/>
            </w:pPr>
          </w:p>
        </w:tc>
      </w:tr>
      <w:tr w:rsidR="00FA2935" w14:paraId="4B6463ED" w14:textId="77777777" w:rsidTr="00171643">
        <w:trPr>
          <w:trHeight w:val="494"/>
        </w:trPr>
        <w:tc>
          <w:tcPr>
            <w:tcW w:w="436" w:type="dxa"/>
          </w:tcPr>
          <w:p w14:paraId="40D6C90B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6815" w:type="dxa"/>
            <w:gridSpan w:val="11"/>
            <w:vMerge w:val="restart"/>
          </w:tcPr>
          <w:p w14:paraId="0AEB8630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3344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344"/>
            </w:tblGrid>
            <w:tr w:rsidR="00CE0F06" w14:paraId="546F48EE" w14:textId="77777777">
              <w:trPr>
                <w:trHeight w:val="416"/>
              </w:trPr>
              <w:tc>
                <w:tcPr>
                  <w:tcW w:w="334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879517" w14:textId="77777777" w:rsidR="00CE0F06" w:rsidRDefault="00473F72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.....................................................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(pieczęć i podpis osoby rejestrującej skierowanie)</w:t>
                  </w:r>
                </w:p>
              </w:tc>
            </w:tr>
          </w:tbl>
          <w:p w14:paraId="4C4DA76E" w14:textId="77777777" w:rsidR="00CE0F06" w:rsidRDefault="00CE0F06">
            <w:pPr>
              <w:spacing w:after="0" w:line="240" w:lineRule="auto"/>
            </w:pPr>
          </w:p>
        </w:tc>
        <w:tc>
          <w:tcPr>
            <w:tcW w:w="239" w:type="dxa"/>
          </w:tcPr>
          <w:p w14:paraId="5A1D000D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487" w:type="dxa"/>
          </w:tcPr>
          <w:p w14:paraId="2597CB71" w14:textId="77777777" w:rsidR="00CE0F06" w:rsidRDefault="00CE0F06">
            <w:pPr>
              <w:pStyle w:val="EmptyCellLayoutStyle"/>
              <w:spacing w:after="0" w:line="240" w:lineRule="auto"/>
            </w:pPr>
          </w:p>
        </w:tc>
      </w:tr>
      <w:tr w:rsidR="00FA2935" w14:paraId="47BA7FA2" w14:textId="77777777" w:rsidTr="00171643">
        <w:trPr>
          <w:trHeight w:val="177"/>
        </w:trPr>
        <w:tc>
          <w:tcPr>
            <w:tcW w:w="436" w:type="dxa"/>
          </w:tcPr>
          <w:p w14:paraId="655A4593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6815" w:type="dxa"/>
            <w:gridSpan w:val="11"/>
            <w:vMerge/>
          </w:tcPr>
          <w:p w14:paraId="532C075F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3112" w:type="dxa"/>
          </w:tcPr>
          <w:p w14:paraId="5B23A1B9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232" w:type="dxa"/>
          </w:tcPr>
          <w:p w14:paraId="01002ABA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</w:tcPr>
          <w:p w14:paraId="7E73BFFD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487" w:type="dxa"/>
          </w:tcPr>
          <w:p w14:paraId="39994360" w14:textId="77777777" w:rsidR="00CE0F06" w:rsidRDefault="00CE0F06">
            <w:pPr>
              <w:pStyle w:val="EmptyCellLayoutStyle"/>
              <w:spacing w:after="0" w:line="240" w:lineRule="auto"/>
            </w:pPr>
          </w:p>
        </w:tc>
      </w:tr>
      <w:tr w:rsidR="00CE0F06" w14:paraId="208C08C7" w14:textId="77777777" w:rsidTr="00171643">
        <w:trPr>
          <w:trHeight w:val="494"/>
        </w:trPr>
        <w:tc>
          <w:tcPr>
            <w:tcW w:w="436" w:type="dxa"/>
          </w:tcPr>
          <w:p w14:paraId="58BF47CF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</w:tcPr>
          <w:p w14:paraId="3D32C7DC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14:paraId="602A1FD5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196" w:type="dxa"/>
          </w:tcPr>
          <w:p w14:paraId="4B141135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5BE50E7F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330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307"/>
            </w:tblGrid>
            <w:tr w:rsidR="00CE0F06" w14:paraId="65EABD06" w14:textId="77777777">
              <w:trPr>
                <w:trHeight w:val="416"/>
              </w:trPr>
              <w:tc>
                <w:tcPr>
                  <w:tcW w:w="33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69FBB8" w14:textId="77777777" w:rsidR="00CE0F06" w:rsidRDefault="00473F72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(pieczęć i podpis wystawiającego skierowanie)</w:t>
                  </w:r>
                </w:p>
              </w:tc>
            </w:tr>
          </w:tbl>
          <w:p w14:paraId="796280B1" w14:textId="77777777" w:rsidR="00CE0F06" w:rsidRDefault="00CE0F06">
            <w:pPr>
              <w:spacing w:after="0" w:line="240" w:lineRule="auto"/>
            </w:pPr>
          </w:p>
        </w:tc>
        <w:tc>
          <w:tcPr>
            <w:tcW w:w="547" w:type="dxa"/>
          </w:tcPr>
          <w:p w14:paraId="52F00D9F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557" w:type="dxa"/>
          </w:tcPr>
          <w:p w14:paraId="5E476866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</w:tcPr>
          <w:p w14:paraId="747CF083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267" w:type="dxa"/>
          </w:tcPr>
          <w:p w14:paraId="7823BB29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650" w:type="dxa"/>
          </w:tcPr>
          <w:p w14:paraId="0DD0118D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592" w:type="dxa"/>
          </w:tcPr>
          <w:p w14:paraId="023E193B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3112" w:type="dxa"/>
          </w:tcPr>
          <w:p w14:paraId="235A9918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232" w:type="dxa"/>
          </w:tcPr>
          <w:p w14:paraId="65AFEB16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</w:tcPr>
          <w:p w14:paraId="28DA92C5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487" w:type="dxa"/>
          </w:tcPr>
          <w:p w14:paraId="643D58FF" w14:textId="77777777" w:rsidR="00CE0F06" w:rsidRDefault="00CE0F06">
            <w:pPr>
              <w:pStyle w:val="EmptyCellLayoutStyle"/>
              <w:spacing w:after="0" w:line="240" w:lineRule="auto"/>
            </w:pPr>
          </w:p>
        </w:tc>
      </w:tr>
      <w:tr w:rsidR="00CE0F06" w14:paraId="61BF1BDC" w14:textId="77777777" w:rsidTr="00171643">
        <w:trPr>
          <w:trHeight w:val="69"/>
        </w:trPr>
        <w:tc>
          <w:tcPr>
            <w:tcW w:w="436" w:type="dxa"/>
          </w:tcPr>
          <w:p w14:paraId="3739817A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</w:tcPr>
          <w:p w14:paraId="3428EE3A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14:paraId="2147F6CC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196" w:type="dxa"/>
          </w:tcPr>
          <w:p w14:paraId="60D3ADC6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33BE7194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3307" w:type="dxa"/>
          </w:tcPr>
          <w:p w14:paraId="2C17FCC7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547" w:type="dxa"/>
          </w:tcPr>
          <w:p w14:paraId="2F49391B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557" w:type="dxa"/>
          </w:tcPr>
          <w:p w14:paraId="2720A058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</w:tcPr>
          <w:p w14:paraId="29B41A26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267" w:type="dxa"/>
          </w:tcPr>
          <w:p w14:paraId="7D5BF6E6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650" w:type="dxa"/>
          </w:tcPr>
          <w:p w14:paraId="4C1BC041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592" w:type="dxa"/>
          </w:tcPr>
          <w:p w14:paraId="5FAB4A43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3112" w:type="dxa"/>
          </w:tcPr>
          <w:p w14:paraId="494CE593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232" w:type="dxa"/>
          </w:tcPr>
          <w:p w14:paraId="26100E32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</w:tcPr>
          <w:p w14:paraId="50FD6D2E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487" w:type="dxa"/>
          </w:tcPr>
          <w:p w14:paraId="25524F76" w14:textId="77777777" w:rsidR="00CE0F06" w:rsidRDefault="00CE0F06">
            <w:pPr>
              <w:pStyle w:val="EmptyCellLayoutStyle"/>
              <w:spacing w:after="0" w:line="240" w:lineRule="auto"/>
            </w:pPr>
          </w:p>
        </w:tc>
      </w:tr>
      <w:tr w:rsidR="00FA2935" w14:paraId="11927E02" w14:textId="77777777" w:rsidTr="00171643">
        <w:trPr>
          <w:trHeight w:val="794"/>
        </w:trPr>
        <w:tc>
          <w:tcPr>
            <w:tcW w:w="436" w:type="dxa"/>
          </w:tcPr>
          <w:p w14:paraId="7B9CB763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</w:tcPr>
          <w:p w14:paraId="46344375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14:paraId="5E0CA7F5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9946" w:type="dxa"/>
            <w:gridSpan w:val="11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946"/>
            </w:tblGrid>
            <w:tr w:rsidR="00CE0F06" w14:paraId="23801456" w14:textId="77777777">
              <w:trPr>
                <w:trHeight w:val="716"/>
              </w:trPr>
              <w:tc>
                <w:tcPr>
                  <w:tcW w:w="99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9454A5" w14:textId="77777777" w:rsidR="00CE0F06" w:rsidRDefault="00473F72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* Wpisać właściwy numer załącznika do rozporządzenia (1-4) i liczbę porządkową (jeśli jest określona).</w:t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br/>
                    <w:t>** Niepotrzebne skreślić.</w:t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br/>
                    <w:t>*** Należy opisać rodzaj służby, podstawowe czynności wykonywane na stanowisku, sposób i czas ich wykonywania.</w:t>
                  </w:r>
                </w:p>
              </w:tc>
            </w:tr>
          </w:tbl>
          <w:p w14:paraId="0398EB48" w14:textId="77777777" w:rsidR="00CE0F06" w:rsidRDefault="00CE0F06">
            <w:pPr>
              <w:spacing w:after="0" w:line="240" w:lineRule="auto"/>
            </w:pPr>
          </w:p>
        </w:tc>
        <w:tc>
          <w:tcPr>
            <w:tcW w:w="239" w:type="dxa"/>
          </w:tcPr>
          <w:p w14:paraId="1C86D9F0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487" w:type="dxa"/>
          </w:tcPr>
          <w:p w14:paraId="7C63892D" w14:textId="77777777" w:rsidR="00CE0F06" w:rsidRDefault="00CE0F06">
            <w:pPr>
              <w:pStyle w:val="EmptyCellLayoutStyle"/>
              <w:spacing w:after="0" w:line="240" w:lineRule="auto"/>
            </w:pPr>
          </w:p>
        </w:tc>
      </w:tr>
      <w:tr w:rsidR="00CE0F06" w14:paraId="0A84094F" w14:textId="77777777" w:rsidTr="00171643">
        <w:trPr>
          <w:trHeight w:val="666"/>
        </w:trPr>
        <w:tc>
          <w:tcPr>
            <w:tcW w:w="436" w:type="dxa"/>
          </w:tcPr>
          <w:p w14:paraId="3BF8D38A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</w:tcPr>
          <w:p w14:paraId="53D8338B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</w:tcPr>
          <w:p w14:paraId="283E303E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196" w:type="dxa"/>
          </w:tcPr>
          <w:p w14:paraId="74CD7EB5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0A82CAD6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3307" w:type="dxa"/>
          </w:tcPr>
          <w:p w14:paraId="56AC2891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547" w:type="dxa"/>
          </w:tcPr>
          <w:p w14:paraId="259D1EB1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557" w:type="dxa"/>
          </w:tcPr>
          <w:p w14:paraId="17AF21E1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</w:tcPr>
          <w:p w14:paraId="34B36358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267" w:type="dxa"/>
          </w:tcPr>
          <w:p w14:paraId="60F7000F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650" w:type="dxa"/>
          </w:tcPr>
          <w:p w14:paraId="7ECA1829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592" w:type="dxa"/>
          </w:tcPr>
          <w:p w14:paraId="2A0DDF7F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3112" w:type="dxa"/>
          </w:tcPr>
          <w:p w14:paraId="7143D5B0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232" w:type="dxa"/>
          </w:tcPr>
          <w:p w14:paraId="5269B6E0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</w:tcPr>
          <w:p w14:paraId="3C99859E" w14:textId="77777777" w:rsidR="00CE0F06" w:rsidRDefault="00CE0F06">
            <w:pPr>
              <w:pStyle w:val="EmptyCellLayoutStyle"/>
              <w:spacing w:after="0" w:line="240" w:lineRule="auto"/>
            </w:pPr>
          </w:p>
        </w:tc>
        <w:tc>
          <w:tcPr>
            <w:tcW w:w="487" w:type="dxa"/>
          </w:tcPr>
          <w:p w14:paraId="68A7DADC" w14:textId="77777777" w:rsidR="00CE0F06" w:rsidRDefault="00CE0F06">
            <w:pPr>
              <w:pStyle w:val="EmptyCellLayoutStyle"/>
              <w:spacing w:after="0" w:line="240" w:lineRule="auto"/>
            </w:pPr>
          </w:p>
        </w:tc>
      </w:tr>
    </w:tbl>
    <w:p w14:paraId="0665D7F2" w14:textId="77777777" w:rsidR="00CE0F06" w:rsidRDefault="00CE0F06">
      <w:pPr>
        <w:spacing w:after="0" w:line="240" w:lineRule="auto"/>
      </w:pPr>
    </w:p>
    <w:sectPr w:rsidR="00CE0F06" w:rsidSect="00CE0F06">
      <w:pgSz w:w="11905" w:h="16837"/>
      <w:pgMar w:top="283" w:right="0" w:bottom="283" w:left="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8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9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0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1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2" w15:restartNumberingAfterBreak="0">
    <w:nsid w:val="00000017"/>
    <w:multiLevelType w:val="multilevel"/>
    <w:tmpl w:val="0000001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3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4" w15:restartNumberingAfterBreak="0">
    <w:nsid w:val="00000019"/>
    <w:multiLevelType w:val="multilevel"/>
    <w:tmpl w:val="0000001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5" w15:restartNumberingAfterBreak="0">
    <w:nsid w:val="0000001A"/>
    <w:multiLevelType w:val="multilevel"/>
    <w:tmpl w:val="0000001A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6" w15:restartNumberingAfterBreak="0">
    <w:nsid w:val="0000001B"/>
    <w:multiLevelType w:val="multilevel"/>
    <w:tmpl w:val="0000001B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7" w15:restartNumberingAfterBreak="0">
    <w:nsid w:val="0000001C"/>
    <w:multiLevelType w:val="multilevel"/>
    <w:tmpl w:val="0000001C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8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9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0F06"/>
    <w:rsid w:val="000E1073"/>
    <w:rsid w:val="00171643"/>
    <w:rsid w:val="00473F72"/>
    <w:rsid w:val="0048761B"/>
    <w:rsid w:val="007C4D86"/>
    <w:rsid w:val="00CE0F06"/>
    <w:rsid w:val="00FA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9D569"/>
  <w15:docId w15:val="{D248C71B-C1B8-4A9A-AD4E-360AD6B2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mptyCellLayoutStyle">
    <w:name w:val="EmptyCellLayoutStyle"/>
    <w:rsid w:val="00CE0F06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SkierowaniePolicjant</vt:lpstr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SkierowaniePolicjant</dc:title>
  <dc:creator/>
  <dc:description/>
  <cp:lastModifiedBy>871296</cp:lastModifiedBy>
  <cp:revision>7</cp:revision>
  <dcterms:created xsi:type="dcterms:W3CDTF">2020-01-30T13:12:00Z</dcterms:created>
  <dcterms:modified xsi:type="dcterms:W3CDTF">2025-11-27T07:10:00Z</dcterms:modified>
</cp:coreProperties>
</file>